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0A71C491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462A38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462A38">
        <w:rPr>
          <w:sz w:val="32"/>
          <w:szCs w:val="32"/>
        </w:rPr>
        <w:t xml:space="preserve"> november 18-ai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2E30E23C" w:rsidR="0037512C" w:rsidRPr="00947B44" w:rsidRDefault="00462A38" w:rsidP="001156DA">
      <w:pPr>
        <w:shd w:val="clear" w:color="auto" w:fill="FFFFFF"/>
        <w:ind w:left="780"/>
        <w:rPr>
          <w:b/>
          <w:sz w:val="32"/>
          <w:szCs w:val="32"/>
          <w:u w:val="single"/>
        </w:rPr>
      </w:pPr>
      <w:r w:rsidRPr="00947B44">
        <w:rPr>
          <w:b/>
          <w:sz w:val="32"/>
          <w:szCs w:val="32"/>
          <w:u w:val="single"/>
        </w:rPr>
        <w:t>Napirend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5A546F0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914FEE">
        <w:rPr>
          <w:bCs/>
        </w:rPr>
        <w:t xml:space="preserve">Gádorosi </w:t>
      </w:r>
      <w:r w:rsidR="00D86A85">
        <w:rPr>
          <w:bCs/>
        </w:rPr>
        <w:t>Birkózó</w:t>
      </w:r>
      <w:r w:rsidR="00914FEE">
        <w:rPr>
          <w:bCs/>
        </w:rPr>
        <w:t xml:space="preserve"> Egyesület </w:t>
      </w:r>
      <w:r w:rsidR="00462A38">
        <w:rPr>
          <w:bCs/>
        </w:rPr>
        <w:t>féléves beszámolója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74333E12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45E107D" w14:textId="0582DBD1" w:rsidR="00914FEE" w:rsidRDefault="0037512C" w:rsidP="006A59BD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462A38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462A38">
        <w:rPr>
          <w:b/>
          <w:sz w:val="28"/>
        </w:rPr>
        <w:t>november 18-án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914FEE">
        <w:rPr>
          <w:b/>
          <w:sz w:val="28"/>
        </w:rPr>
        <w:t>a</w:t>
      </w:r>
    </w:p>
    <w:p w14:paraId="10ED18F5" w14:textId="63A9FB03" w:rsidR="0037512C" w:rsidRDefault="00914FEE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 xml:space="preserve"> Gádorosi </w:t>
      </w:r>
      <w:r w:rsidR="00D86A85">
        <w:rPr>
          <w:b/>
          <w:sz w:val="28"/>
        </w:rPr>
        <w:t>Birkózó</w:t>
      </w:r>
      <w:r>
        <w:rPr>
          <w:b/>
          <w:sz w:val="28"/>
        </w:rPr>
        <w:t xml:space="preserve"> Egyesület </w:t>
      </w:r>
      <w:r w:rsidR="00462A38">
        <w:rPr>
          <w:b/>
          <w:sz w:val="28"/>
        </w:rPr>
        <w:t>féléves beszámolója tárgyában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77777777" w:rsidR="0037512C" w:rsidRDefault="0037512C" w:rsidP="0037512C">
      <w:pPr>
        <w:jc w:val="center"/>
        <w:rPr>
          <w:b/>
        </w:rPr>
      </w:pPr>
    </w:p>
    <w:p w14:paraId="52138FE3" w14:textId="77777777" w:rsidR="00156911" w:rsidRDefault="00156911" w:rsidP="006731CC"/>
    <w:p w14:paraId="444180D9" w14:textId="584AA870" w:rsidR="00BE2608" w:rsidRDefault="006731CC" w:rsidP="006731CC">
      <w:r w:rsidRPr="006731CC">
        <w:t>Gádoro</w:t>
      </w:r>
      <w:r>
        <w:t>s Nagyközség Önkormányza</w:t>
      </w:r>
      <w:r w:rsidR="00A1049D">
        <w:t>t Képviselő-testületéhez</w:t>
      </w:r>
      <w:r w:rsidR="001156DA">
        <w:t xml:space="preserve"> benyújtásra került </w:t>
      </w:r>
      <w:r w:rsidR="00914FEE">
        <w:t xml:space="preserve">a Gádorosi </w:t>
      </w:r>
      <w:r w:rsidR="00D86A85">
        <w:t>Birkózó</w:t>
      </w:r>
      <w:r w:rsidR="00914FEE">
        <w:t xml:space="preserve"> Egyesület </w:t>
      </w:r>
      <w:r w:rsidR="00462A38">
        <w:t>szakosztályvezetőjének féléves beszámolóját.</w:t>
      </w:r>
      <w:r w:rsidR="006E30E6">
        <w:t xml:space="preserve"> </w:t>
      </w:r>
      <w:r w:rsidR="00462A38">
        <w:t>(lásd csatolt melléklet)</w:t>
      </w:r>
    </w:p>
    <w:p w14:paraId="3611C238" w14:textId="77777777" w:rsidR="006731CC" w:rsidRDefault="006731CC" w:rsidP="006731CC"/>
    <w:p w14:paraId="0D5DE17D" w14:textId="77777777" w:rsidR="00EF477E" w:rsidRPr="006731CC" w:rsidRDefault="00EF477E" w:rsidP="006731CC"/>
    <w:p w14:paraId="3AE15515" w14:textId="40FAAFEE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  <w:r w:rsidRPr="006731CC">
        <w:rPr>
          <w:lang w:eastAsia="zh-CN"/>
        </w:rPr>
        <w:t>Kérem a Tisztelt Képviselő-testületet az előterjesztés megvitatására, valamint a döntés meghozatalára!</w:t>
      </w:r>
    </w:p>
    <w:p w14:paraId="6C3C1EB7" w14:textId="597349D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5D8F96A3" w14:textId="77777777" w:rsidR="00980282" w:rsidRDefault="00980282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63B523B4" w14:textId="77777777" w:rsidR="00980282" w:rsidRPr="006731CC" w:rsidRDefault="00980282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1F455588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BE2608">
        <w:rPr>
          <w:b/>
          <w:u w:val="single"/>
        </w:rPr>
        <w:t>:</w:t>
      </w:r>
    </w:p>
    <w:p w14:paraId="5D3FE765" w14:textId="74FBD85A" w:rsidR="006E3A7B" w:rsidRPr="006F1A6F" w:rsidRDefault="006E3A7B" w:rsidP="006E3A7B">
      <w:bookmarkStart w:id="0" w:name="_Hlk150334014"/>
      <w:r w:rsidRPr="006F1A6F">
        <w:t xml:space="preserve">Gádoros Nagyközség Önkormányzat Képviselő-testülete </w:t>
      </w:r>
      <w:r w:rsidR="00462A38">
        <w:t>tudomásul veszi a Gádorosi Birkózó Egyesület 2025. év féléves beszámolóját.</w:t>
      </w:r>
    </w:p>
    <w:p w14:paraId="7612F9A7" w14:textId="77777777" w:rsidR="00A1049D" w:rsidRDefault="00A1049D" w:rsidP="00A1049D"/>
    <w:p w14:paraId="510078DF" w14:textId="77777777" w:rsidR="00A1049D" w:rsidRDefault="00A1049D" w:rsidP="00A1049D">
      <w:r>
        <w:t xml:space="preserve">Felelős: </w:t>
      </w:r>
      <w:r>
        <w:tab/>
        <w:t>Dr. Szilágyi Tibor polgármester</w:t>
      </w:r>
    </w:p>
    <w:p w14:paraId="1A29F0EF" w14:textId="50A49859" w:rsidR="00A1049D" w:rsidRDefault="00A1049D" w:rsidP="00A1049D">
      <w:r>
        <w:t xml:space="preserve">Erről értesül: </w:t>
      </w:r>
      <w:r>
        <w:tab/>
        <w:t xml:space="preserve">Gádorosi </w:t>
      </w:r>
      <w:r w:rsidR="00D86A85">
        <w:t>Birkózó</w:t>
      </w:r>
      <w:r>
        <w:t xml:space="preserve"> Egyesület elnöke </w:t>
      </w:r>
    </w:p>
    <w:p w14:paraId="431CC0BC" w14:textId="77777777" w:rsidR="00A1049D" w:rsidRDefault="00A1049D" w:rsidP="00A1049D">
      <w:r>
        <w:t>Határidő:</w:t>
      </w:r>
      <w:r>
        <w:tab/>
        <w:t>értelem szerint</w:t>
      </w:r>
    </w:p>
    <w:bookmarkEnd w:id="0"/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1B6173EE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462A38">
        <w:rPr>
          <w:rFonts w:eastAsia="Times New Roman"/>
          <w:lang w:eastAsia="hu-HU"/>
        </w:rPr>
        <w:t>5</w:t>
      </w:r>
      <w:r w:rsidR="00426D80" w:rsidRPr="002C65ED">
        <w:rPr>
          <w:rFonts w:eastAsia="Times New Roman"/>
          <w:lang w:eastAsia="hu-HU"/>
        </w:rPr>
        <w:t xml:space="preserve">. </w:t>
      </w:r>
      <w:r w:rsidR="00462A38">
        <w:rPr>
          <w:rFonts w:eastAsia="Times New Roman"/>
          <w:lang w:eastAsia="hu-HU"/>
        </w:rPr>
        <w:t xml:space="preserve">november </w:t>
      </w:r>
      <w:r w:rsidR="00FD1E14">
        <w:rPr>
          <w:rFonts w:eastAsia="Times New Roman"/>
          <w:lang w:eastAsia="hu-HU"/>
        </w:rPr>
        <w:t>5.</w:t>
      </w:r>
    </w:p>
    <w:p w14:paraId="4B8AC124" w14:textId="77777777" w:rsidR="00B71380" w:rsidRDefault="00B7138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648762A5" w14:textId="77777777" w:rsidR="00B71380" w:rsidRDefault="00B7138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FDDEE91" w14:textId="77777777" w:rsidR="00B71380" w:rsidRPr="002C65ED" w:rsidRDefault="00B7138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</w:t>
    </w:r>
    <w:r w:rsidR="00E85556">
      <w:rPr>
        <w:noProof/>
      </w:rPr>
      <w:t>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43A6A"/>
    <w:rsid w:val="00151C44"/>
    <w:rsid w:val="0015373B"/>
    <w:rsid w:val="00156911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1682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09A2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A6217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45E98"/>
    <w:rsid w:val="004547CE"/>
    <w:rsid w:val="00456AA4"/>
    <w:rsid w:val="00457B54"/>
    <w:rsid w:val="00460B11"/>
    <w:rsid w:val="00461006"/>
    <w:rsid w:val="00462A38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4D81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30E6"/>
    <w:rsid w:val="006E3A7B"/>
    <w:rsid w:val="006E796C"/>
    <w:rsid w:val="006F1585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66F1A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38D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4FEE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47B44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0282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00BD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049D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2C9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42F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71380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7B9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86A85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06414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B7A8C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EF477E"/>
    <w:rsid w:val="00F00AB8"/>
    <w:rsid w:val="00F020FC"/>
    <w:rsid w:val="00F03238"/>
    <w:rsid w:val="00F035AF"/>
    <w:rsid w:val="00F038B2"/>
    <w:rsid w:val="00F03B11"/>
    <w:rsid w:val="00F0597A"/>
    <w:rsid w:val="00F05BDA"/>
    <w:rsid w:val="00F10253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64A0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1E14"/>
    <w:rsid w:val="00FD2A28"/>
    <w:rsid w:val="00FD541D"/>
    <w:rsid w:val="00FE149A"/>
    <w:rsid w:val="00FE6451"/>
    <w:rsid w:val="00FE670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19</cp:revision>
  <cp:lastPrinted>2024-07-10T07:51:00Z</cp:lastPrinted>
  <dcterms:created xsi:type="dcterms:W3CDTF">2024-06-18T11:28:00Z</dcterms:created>
  <dcterms:modified xsi:type="dcterms:W3CDTF">2025-11-05T08:55:00Z</dcterms:modified>
</cp:coreProperties>
</file>